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61107F80"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961FF7">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467657">
        <w:rPr>
          <w:rFonts w:cs="Calibri"/>
          <w:caps/>
          <w:color w:val="auto"/>
          <w:kern w:val="28"/>
        </w:rPr>
        <w:t>00160</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467657">
        <w:rPr>
          <w:rFonts w:ascii="Calibri" w:eastAsia="Times New Roman" w:hAnsi="Calibri" w:cs="Calibri"/>
          <w:bCs w:val="0"/>
          <w:color w:val="auto"/>
          <w:szCs w:val="20"/>
        </w:rPr>
        <w:t>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607D4268" w:rsidR="000F1B25" w:rsidRPr="00467657" w:rsidRDefault="00BF49FD" w:rsidP="00467657">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1107EE" w:rsidRPr="00E55C94">
        <w:rPr>
          <w:rFonts w:asciiTheme="minorHAnsi" w:eastAsia="Calibri" w:hAnsiTheme="minorHAnsi" w:cstheme="minorHAnsi"/>
          <w:b/>
          <w:i/>
          <w:szCs w:val="22"/>
        </w:rPr>
        <w:t>„</w:t>
      </w:r>
      <w:r w:rsidR="001E151A" w:rsidRPr="001E151A">
        <w:rPr>
          <w:rFonts w:asciiTheme="minorHAnsi" w:hAnsiTheme="minorHAnsi" w:cstheme="minorHAnsi"/>
          <w:b/>
          <w:i/>
          <w:szCs w:val="18"/>
        </w:rPr>
        <w:t>Przyłączenie nowych odbiorców na terenie RE Krosno w formie pakietów nr 7</w:t>
      </w:r>
      <w:r w:rsidR="00961FF7">
        <w:rPr>
          <w:rFonts w:asciiTheme="minorHAnsi" w:hAnsiTheme="minorHAnsi" w:cstheme="minorHAnsi"/>
          <w:b/>
          <w:i/>
          <w:szCs w:val="18"/>
        </w:rPr>
        <w:t>7</w:t>
      </w:r>
      <w:r w:rsidR="001E151A" w:rsidRPr="001E151A">
        <w:rPr>
          <w:rFonts w:asciiTheme="minorHAnsi" w:hAnsiTheme="minorHAnsi" w:cstheme="minorHAnsi"/>
          <w:b/>
          <w:i/>
          <w:szCs w:val="18"/>
        </w:rPr>
        <w:t xml:space="preserve"> – </w:t>
      </w:r>
      <w:r w:rsidR="00961FF7">
        <w:rPr>
          <w:rFonts w:asciiTheme="minorHAnsi" w:hAnsiTheme="minorHAnsi" w:cstheme="minorHAnsi"/>
          <w:b/>
          <w:i/>
          <w:szCs w:val="18"/>
        </w:rPr>
        <w:t>8</w:t>
      </w:r>
      <w:r w:rsidR="001E151A" w:rsidRPr="001E151A">
        <w:rPr>
          <w:rFonts w:asciiTheme="minorHAnsi" w:hAnsiTheme="minorHAnsi" w:cstheme="minorHAnsi"/>
          <w:b/>
          <w:i/>
          <w:szCs w:val="18"/>
        </w:rPr>
        <w:t xml:space="preserve"> części – 1</w:t>
      </w:r>
      <w:r w:rsidR="00961FF7">
        <w:rPr>
          <w:rFonts w:asciiTheme="minorHAnsi" w:hAnsiTheme="minorHAnsi" w:cstheme="minorHAnsi"/>
          <w:b/>
          <w:i/>
          <w:szCs w:val="18"/>
        </w:rPr>
        <w:t>04</w:t>
      </w:r>
      <w:r w:rsidR="001E151A" w:rsidRPr="001E151A">
        <w:rPr>
          <w:rFonts w:asciiTheme="minorHAnsi" w:hAnsiTheme="minorHAnsi" w:cstheme="minorHAnsi"/>
          <w:b/>
          <w:i/>
          <w:szCs w:val="18"/>
        </w:rPr>
        <w:t xml:space="preserve"> pozycj</w:t>
      </w:r>
      <w:r w:rsidR="00961FF7">
        <w:rPr>
          <w:rFonts w:asciiTheme="minorHAnsi" w:hAnsiTheme="minorHAnsi" w:cstheme="minorHAnsi"/>
          <w:b/>
          <w:i/>
          <w:szCs w:val="18"/>
        </w:rPr>
        <w:t>e</w:t>
      </w:r>
      <w:r w:rsidR="001107EE">
        <w:rPr>
          <w:rFonts w:asciiTheme="minorHAnsi" w:eastAsia="Calibri" w:hAnsiTheme="minorHAnsi" w:cstheme="minorHAnsi"/>
          <w:b/>
          <w:bCs/>
          <w:i/>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3"/>
      <w:headerReference w:type="first" r:id="rId14"/>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884D6" w14:textId="77777777" w:rsidR="00E558AB" w:rsidRDefault="00E558AB" w:rsidP="004A302B">
      <w:pPr>
        <w:spacing w:line="240" w:lineRule="auto"/>
      </w:pPr>
      <w:r>
        <w:separator/>
      </w:r>
    </w:p>
  </w:endnote>
  <w:endnote w:type="continuationSeparator" w:id="0">
    <w:p w14:paraId="5EAF61C2" w14:textId="77777777" w:rsidR="00E558AB" w:rsidRDefault="00E558A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A717E" w14:textId="77777777" w:rsidR="00E558AB" w:rsidRDefault="00E558AB" w:rsidP="004A302B">
      <w:pPr>
        <w:spacing w:line="240" w:lineRule="auto"/>
      </w:pPr>
      <w:r>
        <w:separator/>
      </w:r>
    </w:p>
  </w:footnote>
  <w:footnote w:type="continuationSeparator" w:id="0">
    <w:p w14:paraId="56BBFBB9" w14:textId="77777777" w:rsidR="00E558AB" w:rsidRDefault="00E558AB"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4A17103" w:rsidR="00BB4FE7" w:rsidRPr="00BB4FE7" w:rsidRDefault="00961FF7" w:rsidP="00961FF7">
    <w:pPr>
      <w:pStyle w:val="Nagwek"/>
      <w:tabs>
        <w:tab w:val="left" w:pos="2580"/>
        <w:tab w:val="left" w:pos="2985"/>
      </w:tabs>
      <w:spacing w:after="120"/>
      <w:jc w:val="left"/>
      <w:rPr>
        <w:rFonts w:asciiTheme="minorHAnsi" w:hAnsiTheme="minorHAnsi"/>
        <w:b/>
        <w:bCs/>
        <w:color w:val="1F497D" w:themeColor="text2"/>
        <w:sz w:val="16"/>
        <w:szCs w:val="16"/>
      </w:rPr>
    </w:pPr>
    <w:r>
      <w:rPr>
        <w:noProof/>
      </w:rPr>
      <w:drawing>
        <wp:inline distT="0" distB="0" distL="0" distR="0" wp14:anchorId="2079695E" wp14:editId="6CCBF67D">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46185961">
    <w:abstractNumId w:val="22"/>
  </w:num>
  <w:num w:numId="2" w16cid:durableId="1074746272">
    <w:abstractNumId w:val="9"/>
  </w:num>
  <w:num w:numId="3" w16cid:durableId="1148782068">
    <w:abstractNumId w:val="4"/>
  </w:num>
  <w:num w:numId="4" w16cid:durableId="978610115">
    <w:abstractNumId w:val="36"/>
  </w:num>
  <w:num w:numId="5" w16cid:durableId="920799537">
    <w:abstractNumId w:val="19"/>
  </w:num>
  <w:num w:numId="6" w16cid:durableId="1574973483">
    <w:abstractNumId w:val="14"/>
  </w:num>
  <w:num w:numId="7" w16cid:durableId="1767653006">
    <w:abstractNumId w:val="27"/>
  </w:num>
  <w:num w:numId="8" w16cid:durableId="426658050">
    <w:abstractNumId w:val="44"/>
  </w:num>
  <w:num w:numId="9" w16cid:durableId="1344238278">
    <w:abstractNumId w:val="12"/>
  </w:num>
  <w:num w:numId="10" w16cid:durableId="420873339">
    <w:abstractNumId w:val="33"/>
  </w:num>
  <w:num w:numId="11" w16cid:durableId="979580905">
    <w:abstractNumId w:val="24"/>
  </w:num>
  <w:num w:numId="12" w16cid:durableId="517475013">
    <w:abstractNumId w:val="18"/>
  </w:num>
  <w:num w:numId="13" w16cid:durableId="1624310243">
    <w:abstractNumId w:val="10"/>
  </w:num>
  <w:num w:numId="14" w16cid:durableId="592396311">
    <w:abstractNumId w:val="25"/>
  </w:num>
  <w:num w:numId="15" w16cid:durableId="276955973">
    <w:abstractNumId w:val="35"/>
  </w:num>
  <w:num w:numId="16" w16cid:durableId="949314716">
    <w:abstractNumId w:val="32"/>
  </w:num>
  <w:num w:numId="17" w16cid:durableId="1361861794">
    <w:abstractNumId w:val="45"/>
  </w:num>
  <w:num w:numId="18" w16cid:durableId="818570165">
    <w:abstractNumId w:val="16"/>
  </w:num>
  <w:num w:numId="19" w16cid:durableId="1149594726">
    <w:abstractNumId w:val="5"/>
  </w:num>
  <w:num w:numId="20" w16cid:durableId="996769268">
    <w:abstractNumId w:val="29"/>
  </w:num>
  <w:num w:numId="21" w16cid:durableId="19048272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1845675">
    <w:abstractNumId w:val="7"/>
  </w:num>
  <w:num w:numId="23" w16cid:durableId="64841226">
    <w:abstractNumId w:val="47"/>
  </w:num>
  <w:num w:numId="24" w16cid:durableId="2103984378">
    <w:abstractNumId w:val="8"/>
  </w:num>
  <w:num w:numId="25" w16cid:durableId="1220441554">
    <w:abstractNumId w:val="20"/>
  </w:num>
  <w:num w:numId="26" w16cid:durableId="1715108132">
    <w:abstractNumId w:val="13"/>
  </w:num>
  <w:num w:numId="27" w16cid:durableId="1841769822">
    <w:abstractNumId w:val="23"/>
  </w:num>
  <w:num w:numId="28" w16cid:durableId="631980031">
    <w:abstractNumId w:val="6"/>
  </w:num>
  <w:num w:numId="29" w16cid:durableId="234555073">
    <w:abstractNumId w:val="21"/>
  </w:num>
  <w:num w:numId="30" w16cid:durableId="1053770024">
    <w:abstractNumId w:val="28"/>
  </w:num>
  <w:num w:numId="31" w16cid:durableId="712538836">
    <w:abstractNumId w:val="26"/>
  </w:num>
  <w:num w:numId="32" w16cid:durableId="43411378">
    <w:abstractNumId w:val="31"/>
  </w:num>
  <w:num w:numId="33" w16cid:durableId="1463844737">
    <w:abstractNumId w:val="34"/>
  </w:num>
  <w:num w:numId="34" w16cid:durableId="814448609">
    <w:abstractNumId w:val="15"/>
  </w:num>
  <w:num w:numId="35" w16cid:durableId="29842599">
    <w:abstractNumId w:val="17"/>
  </w:num>
  <w:num w:numId="36" w16cid:durableId="1643465694">
    <w:abstractNumId w:val="3"/>
  </w:num>
  <w:num w:numId="37" w16cid:durableId="1240795628">
    <w:abstractNumId w:val="42"/>
  </w:num>
  <w:num w:numId="38" w16cid:durableId="1641963478">
    <w:abstractNumId w:val="39"/>
  </w:num>
  <w:num w:numId="39" w16cid:durableId="516768891">
    <w:abstractNumId w:val="46"/>
  </w:num>
  <w:num w:numId="40" w16cid:durableId="315770757">
    <w:abstractNumId w:val="37"/>
  </w:num>
  <w:num w:numId="41" w16cid:durableId="588389771">
    <w:abstractNumId w:val="30"/>
  </w:num>
  <w:num w:numId="42" w16cid:durableId="13937758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1811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722061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8637598">
    <w:abstractNumId w:val="43"/>
  </w:num>
  <w:num w:numId="46" w16cid:durableId="1351253865">
    <w:abstractNumId w:val="41"/>
  </w:num>
  <w:num w:numId="47" w16cid:durableId="278340144">
    <w:abstractNumId w:val="40"/>
  </w:num>
  <w:num w:numId="48" w16cid:durableId="1921332659">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332"/>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07EE"/>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51A"/>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51F"/>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89"/>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AB8"/>
    <w:rsid w:val="0031587F"/>
    <w:rsid w:val="00321DD5"/>
    <w:rsid w:val="00325F85"/>
    <w:rsid w:val="00327148"/>
    <w:rsid w:val="00330B2D"/>
    <w:rsid w:val="0033270E"/>
    <w:rsid w:val="00334A4C"/>
    <w:rsid w:val="00335E18"/>
    <w:rsid w:val="003361B5"/>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1D4B"/>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657"/>
    <w:rsid w:val="00467DA9"/>
    <w:rsid w:val="0047096D"/>
    <w:rsid w:val="00471571"/>
    <w:rsid w:val="00471E73"/>
    <w:rsid w:val="004723E9"/>
    <w:rsid w:val="00474A5B"/>
    <w:rsid w:val="00474FC5"/>
    <w:rsid w:val="0047552A"/>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2BA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15B"/>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1FF7"/>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14CE"/>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60B"/>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2C0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POST/DYS/OR/GZ/00160/2026                         </dmsv2SWPP2ObjectNumber>
    <dmsv2SWPP2SumMD5 xmlns="http://schemas.microsoft.com/sharepoint/v3">46894a3012f94578fbb910aea55b41db</dmsv2SWPP2SumMD5>
    <dmsv2BaseMoved xmlns="http://schemas.microsoft.com/sharepoint/v3">false</dmsv2BaseMoved>
    <dmsv2BaseIsSensitive xmlns="http://schemas.microsoft.com/sharepoint/v3">true</dmsv2BaseIsSensitive>
    <dmsv2SWPP2IDSWPP2 xmlns="http://schemas.microsoft.com/sharepoint/v3">703956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24184710</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00000001000700030000000h000000000000</dmsv2SWPP2ObjectDepartment>
    <dmsv2SWPP2ObjectName xmlns="http://schemas.microsoft.com/sharepoint/v3">Postępowanie</dmsv2SWPP2ObjectName>
    <_dlc_DocId xmlns="a19cb1c7-c5c7-46d4-85ae-d83685407bba">JEUP5JKVCYQC-1398355148-9280</_dlc_DocId>
    <_dlc_DocIdUrl xmlns="a19cb1c7-c5c7-46d4-85ae-d83685407bba">
      <Url>https://swpp2.dms.gkpge.pl/sites/41/_layouts/15/DocIdRedir.aspx?ID=JEUP5JKVCYQC-1398355148-9280</Url>
      <Description>JEUP5JKVCYQC-1398355148-9280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60DCABE-4256-4CCB-BE36-50AE6BC6D614}">
  <ds:schemaRefs>
    <ds:schemaRef ds:uri="http://schemas.microsoft.com/sharepoint/events"/>
  </ds:schemaRefs>
</ds:datastoreItem>
</file>

<file path=customXml/itemProps3.xml><?xml version="1.0" encoding="utf-8"?>
<ds:datastoreItem xmlns:ds="http://schemas.openxmlformats.org/officeDocument/2006/customXml" ds:itemID="{5FDB7E83-D464-4465-B856-D2E6F34249A0}">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D1E3860-86B9-4B52-939B-F3AF3CE50D16}"/>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2025-10-27T07:22:00Z</dcterms:created>
  <dcterms:modified xsi:type="dcterms:W3CDTF">2026-01-23T10:57:00Z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99f9d7d8-2bfa-4137-bde6-8fb1e6595bf8</vt:lpwstr>
  </property>
</Properties>
</file>